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3A4" w:rsidRDefault="007E706F" w:rsidP="00CB7739">
      <w:pPr>
        <w:spacing w:line="271" w:lineRule="auto"/>
        <w:jc w:val="right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  <w:r w:rsidRPr="00CB7739">
        <w:rPr>
          <w:rFonts w:ascii="Arial" w:hAnsi="Arial" w:cs="Arial"/>
          <w:b/>
          <w:sz w:val="22"/>
          <w:szCs w:val="22"/>
          <w:lang w:val="pl-PL"/>
        </w:rPr>
        <w:t xml:space="preserve">  </w:t>
      </w:r>
      <w:r w:rsidR="007A3547" w:rsidRPr="00CB7739">
        <w:rPr>
          <w:rFonts w:ascii="Arial" w:hAnsi="Arial" w:cs="Arial"/>
          <w:b/>
          <w:sz w:val="22"/>
          <w:szCs w:val="22"/>
          <w:lang w:val="pl-PL"/>
        </w:rPr>
        <w:t xml:space="preserve">Załącznik nr </w:t>
      </w:r>
      <w:r w:rsidR="00856CA5">
        <w:rPr>
          <w:rFonts w:ascii="Arial" w:hAnsi="Arial" w:cs="Arial"/>
          <w:b/>
          <w:sz w:val="22"/>
          <w:szCs w:val="22"/>
          <w:lang w:val="pl-PL"/>
        </w:rPr>
        <w:t>8</w:t>
      </w:r>
      <w:r w:rsidR="007A3547" w:rsidRPr="00CB7739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CB7739"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  <w:t>do SWZ</w:t>
      </w:r>
    </w:p>
    <w:p w:rsidR="002D1D0B" w:rsidRDefault="002D1D0B" w:rsidP="00CB7739">
      <w:pPr>
        <w:spacing w:line="271" w:lineRule="auto"/>
        <w:jc w:val="right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</w:p>
    <w:p w:rsidR="002D1D0B" w:rsidRPr="00CB7739" w:rsidRDefault="002D1D0B" w:rsidP="002D1D0B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ZOBOWIĄZANIE PODMIOTU TRZECIEGO</w:t>
      </w:r>
    </w:p>
    <w:p w:rsidR="002D1D0B" w:rsidRPr="00856CA5" w:rsidRDefault="002D1D0B" w:rsidP="002D1D0B">
      <w:pPr>
        <w:spacing w:line="271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856CA5">
        <w:rPr>
          <w:rFonts w:ascii="Arial" w:eastAsia="Verdana,Bold" w:hAnsi="Arial" w:cs="Arial"/>
          <w:b/>
          <w:bCs/>
          <w:sz w:val="20"/>
          <w:szCs w:val="20"/>
          <w:lang w:val="pl-PL"/>
        </w:rPr>
        <w:t>do oddania do dyspozycji Wykonawcy niezbędnych zasobów na okres korzystania z nich przy wykonywaniu zamówienia</w:t>
      </w:r>
    </w:p>
    <w:p w:rsidR="002803A4" w:rsidRPr="00856CA5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0"/>
          <w:szCs w:val="20"/>
          <w:lang w:val="pl-PL"/>
        </w:rPr>
      </w:pPr>
    </w:p>
    <w:p w:rsidR="002803A4" w:rsidRPr="00856CA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0"/>
          <w:szCs w:val="20"/>
          <w:lang w:val="pl-PL"/>
        </w:rPr>
      </w:pPr>
      <w:r w:rsidRPr="00856CA5">
        <w:rPr>
          <w:rFonts w:ascii="Arial" w:eastAsia="Verdana,Bold" w:hAnsi="Arial" w:cs="Arial"/>
          <w:bCs/>
          <w:sz w:val="20"/>
          <w:szCs w:val="20"/>
          <w:lang w:val="pl-PL"/>
        </w:rPr>
        <w:t>W imieniu:</w:t>
      </w:r>
      <w:r w:rsidRPr="00856CA5">
        <w:rPr>
          <w:rFonts w:ascii="Arial" w:eastAsia="Verdana,Bold" w:hAnsi="Arial" w:cs="Arial"/>
          <w:b/>
          <w:bCs/>
          <w:sz w:val="20"/>
          <w:szCs w:val="20"/>
          <w:lang w:val="pl-PL"/>
        </w:rPr>
        <w:t xml:space="preserve"> __________________________________________________</w:t>
      </w:r>
      <w:r w:rsidR="00CB7739" w:rsidRPr="00856CA5">
        <w:rPr>
          <w:rFonts w:ascii="Arial" w:eastAsia="Verdana,Bold" w:hAnsi="Arial" w:cs="Arial"/>
          <w:b/>
          <w:bCs/>
          <w:sz w:val="20"/>
          <w:szCs w:val="20"/>
          <w:lang w:val="pl-PL"/>
        </w:rPr>
        <w:t>________________________</w:t>
      </w:r>
    </w:p>
    <w:p w:rsidR="002803A4" w:rsidRPr="00856CA5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56CA5">
        <w:rPr>
          <w:rFonts w:ascii="Arial" w:eastAsia="Verdana,Italic" w:hAnsi="Arial" w:cs="Arial"/>
          <w:i/>
          <w:iCs/>
          <w:sz w:val="20"/>
          <w:szCs w:val="20"/>
          <w:lang w:val="pl-PL"/>
        </w:rPr>
        <w:t>( wpisać nazwę Podmiotu, na zasobach którego polega Wykonawca)</w:t>
      </w:r>
    </w:p>
    <w:p w:rsidR="002803A4" w:rsidRPr="00856CA5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0"/>
          <w:szCs w:val="20"/>
          <w:lang w:val="pl-PL"/>
        </w:rPr>
      </w:pPr>
    </w:p>
    <w:p w:rsidR="006A0A40" w:rsidRPr="00856CA5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0"/>
          <w:szCs w:val="20"/>
          <w:lang w:val="pl-PL"/>
        </w:rPr>
      </w:pPr>
    </w:p>
    <w:p w:rsidR="002803A4" w:rsidRPr="00856CA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0"/>
          <w:szCs w:val="20"/>
          <w:lang w:val="pl-PL"/>
        </w:rPr>
      </w:pPr>
      <w:r w:rsidRPr="00856CA5">
        <w:rPr>
          <w:rFonts w:ascii="Arial" w:eastAsia="Verdana,Italic" w:hAnsi="Arial" w:cs="Arial"/>
          <w:sz w:val="20"/>
          <w:szCs w:val="20"/>
          <w:lang w:val="pl-PL"/>
        </w:rPr>
        <w:t>Zobowiązuję się do oddania swoich zasobów</w:t>
      </w:r>
    </w:p>
    <w:p w:rsidR="002803A4" w:rsidRPr="00856CA5" w:rsidRDefault="00856CA5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0"/>
          <w:szCs w:val="20"/>
          <w:lang w:val="pl-PL"/>
        </w:rPr>
      </w:pPr>
      <w:r>
        <w:rPr>
          <w:rFonts w:ascii="Arial" w:eastAsia="Verdana,Italic" w:hAnsi="Arial" w:cs="Arial"/>
          <w:sz w:val="20"/>
          <w:szCs w:val="20"/>
          <w:lang w:val="pl-PL"/>
        </w:rPr>
        <w:t>_</w:t>
      </w:r>
      <w:r w:rsidR="002803A4" w:rsidRPr="00856CA5">
        <w:rPr>
          <w:rFonts w:ascii="Arial" w:eastAsia="Verdana,Italic" w:hAnsi="Arial" w:cs="Arial"/>
          <w:sz w:val="20"/>
          <w:szCs w:val="20"/>
          <w:lang w:val="pl-PL"/>
        </w:rPr>
        <w:t>_______________________________________________</w:t>
      </w:r>
      <w:r w:rsidR="00CB7739" w:rsidRPr="00856CA5">
        <w:rPr>
          <w:rFonts w:ascii="Arial" w:eastAsia="Verdana,Italic" w:hAnsi="Arial" w:cs="Arial"/>
          <w:sz w:val="20"/>
          <w:szCs w:val="20"/>
          <w:lang w:val="pl-PL"/>
        </w:rPr>
        <w:t>________________________</w:t>
      </w:r>
    </w:p>
    <w:p w:rsidR="002803A4" w:rsidRPr="00856CA5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56CA5">
        <w:rPr>
          <w:rFonts w:ascii="Arial" w:eastAsia="Verdana,Italic" w:hAnsi="Arial" w:cs="Arial"/>
          <w:i/>
          <w:iCs/>
          <w:sz w:val="20"/>
          <w:szCs w:val="20"/>
          <w:lang w:val="pl-PL"/>
        </w:rPr>
        <w:t>(określenie zasobu – zdolność techniczna, zdolność zawodowa)</w:t>
      </w:r>
    </w:p>
    <w:p w:rsidR="002803A4" w:rsidRPr="00856CA5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0"/>
          <w:szCs w:val="20"/>
          <w:lang w:val="pl-PL"/>
        </w:rPr>
      </w:pPr>
    </w:p>
    <w:p w:rsidR="006A0A40" w:rsidRPr="00856CA5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0"/>
          <w:szCs w:val="20"/>
          <w:lang w:val="pl-PL"/>
        </w:rPr>
      </w:pPr>
    </w:p>
    <w:p w:rsidR="002803A4" w:rsidRPr="00856CA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0"/>
          <w:szCs w:val="20"/>
          <w:lang w:val="pl-PL"/>
        </w:rPr>
      </w:pPr>
      <w:r w:rsidRPr="00856CA5">
        <w:rPr>
          <w:rFonts w:ascii="Arial" w:eastAsia="Verdana,Italic" w:hAnsi="Arial" w:cs="Arial"/>
          <w:sz w:val="20"/>
          <w:szCs w:val="20"/>
          <w:lang w:val="pl-PL"/>
        </w:rPr>
        <w:t>do dyspozycji Wykonawcy:</w:t>
      </w:r>
    </w:p>
    <w:p w:rsidR="002803A4" w:rsidRPr="00856CA5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0"/>
          <w:szCs w:val="20"/>
          <w:lang w:val="pl-PL"/>
        </w:rPr>
      </w:pPr>
      <w:r w:rsidRPr="00856CA5">
        <w:rPr>
          <w:rFonts w:ascii="Arial" w:eastAsia="Verdana,Italic" w:hAnsi="Arial" w:cs="Arial"/>
          <w:sz w:val="20"/>
          <w:szCs w:val="20"/>
          <w:lang w:val="pl-PL"/>
        </w:rPr>
        <w:t>__________________________________________________</w:t>
      </w:r>
      <w:r w:rsidR="00CB7739" w:rsidRPr="00856CA5">
        <w:rPr>
          <w:rFonts w:ascii="Arial" w:eastAsia="Verdana,Italic" w:hAnsi="Arial" w:cs="Arial"/>
          <w:sz w:val="20"/>
          <w:szCs w:val="20"/>
          <w:lang w:val="pl-PL"/>
        </w:rPr>
        <w:t>________________________</w:t>
      </w:r>
    </w:p>
    <w:p w:rsidR="002803A4" w:rsidRPr="00856CA5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56CA5">
        <w:rPr>
          <w:rFonts w:ascii="Arial" w:eastAsia="Verdana,Italic" w:hAnsi="Arial" w:cs="Arial"/>
          <w:i/>
          <w:iCs/>
          <w:sz w:val="20"/>
          <w:szCs w:val="20"/>
          <w:lang w:val="pl-PL"/>
        </w:rPr>
        <w:t>(wpisać nazwę Wykonawcy)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856CA5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Cs/>
          <w:color w:val="000000"/>
          <w:sz w:val="20"/>
          <w:szCs w:val="20"/>
          <w:lang w:val="pl-PL"/>
        </w:rPr>
      </w:pPr>
      <w:r w:rsidRPr="00856CA5">
        <w:rPr>
          <w:rFonts w:ascii="Arial" w:eastAsia="Verdana,Italic" w:hAnsi="Arial" w:cs="Arial"/>
          <w:sz w:val="20"/>
          <w:szCs w:val="20"/>
          <w:lang w:val="pl-PL"/>
        </w:rPr>
        <w:t xml:space="preserve">przy wykonywaniu zamówienia </w:t>
      </w:r>
      <w:r w:rsidRPr="00856CA5">
        <w:rPr>
          <w:rFonts w:ascii="Arial" w:eastAsia="Verdana,Bold" w:hAnsi="Arial" w:cs="Arial"/>
          <w:sz w:val="20"/>
          <w:szCs w:val="20"/>
          <w:lang w:val="pl-PL" w:eastAsia="pl-PL"/>
        </w:rPr>
        <w:t xml:space="preserve">pn. </w:t>
      </w:r>
      <w:r w:rsidR="00856CA5" w:rsidRPr="00856CA5">
        <w:rPr>
          <w:rFonts w:ascii="Arial" w:eastAsia="Verdana,Bold" w:hAnsi="Arial" w:cs="Arial"/>
          <w:b/>
          <w:bCs/>
          <w:iCs/>
          <w:color w:val="000000"/>
          <w:sz w:val="20"/>
          <w:szCs w:val="20"/>
          <w:lang w:val="pl-PL"/>
        </w:rPr>
        <w:t>„Przebudowa dróg gminnych polegająca  na budowie chodników dla pieszych w ich pasie drogowym w miejscowości Partynia i  Pień”</w:t>
      </w:r>
    </w:p>
    <w:p w:rsidR="00856CA5" w:rsidRDefault="00856CA5" w:rsidP="00856CA5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Cs/>
          <w:color w:val="000000"/>
          <w:sz w:val="20"/>
          <w:szCs w:val="20"/>
          <w:lang w:val="pl-PL"/>
        </w:rPr>
      </w:pPr>
    </w:p>
    <w:p w:rsidR="00054A9E" w:rsidRPr="00054A9E" w:rsidRDefault="00054A9E" w:rsidP="00054A9E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iCs/>
          <w:color w:val="000000"/>
          <w:sz w:val="20"/>
          <w:szCs w:val="20"/>
          <w:lang w:val="pl-PL"/>
        </w:rPr>
      </w:pPr>
      <w:r>
        <w:rPr>
          <w:rFonts w:ascii="Arial" w:eastAsia="Verdana,Bold" w:hAnsi="Arial" w:cs="Arial"/>
          <w:b/>
          <w:bCs/>
          <w:iCs/>
          <w:color w:val="000000"/>
          <w:sz w:val="20"/>
          <w:szCs w:val="20"/>
          <w:lang w:val="pl-PL"/>
        </w:rPr>
        <w:t>Część nr  ……………</w:t>
      </w:r>
      <w:r w:rsidRPr="00054A9E">
        <w:rPr>
          <w:rFonts w:ascii="Arial" w:eastAsia="Verdana,Bold" w:hAnsi="Arial" w:cs="Arial"/>
          <w:b/>
          <w:bCs/>
          <w:iCs/>
          <w:color w:val="000000"/>
          <w:sz w:val="20"/>
          <w:szCs w:val="20"/>
          <w:lang w:val="pl-PL"/>
        </w:rPr>
        <w:t>…………………………………………………………………………………………</w:t>
      </w:r>
      <w:r w:rsidR="008D02AB">
        <w:rPr>
          <w:rFonts w:ascii="Arial" w:eastAsia="Verdana,Bold" w:hAnsi="Arial" w:cs="Arial"/>
          <w:b/>
          <w:bCs/>
          <w:iCs/>
          <w:color w:val="000000"/>
          <w:sz w:val="20"/>
          <w:szCs w:val="20"/>
          <w:lang w:val="pl-PL"/>
        </w:rPr>
        <w:t>….</w:t>
      </w:r>
      <w:bookmarkStart w:id="0" w:name="_GoBack"/>
      <w:bookmarkEnd w:id="0"/>
      <w:r w:rsidRPr="00054A9E">
        <w:rPr>
          <w:rFonts w:ascii="Arial" w:eastAsia="Verdana,Bold" w:hAnsi="Arial" w:cs="Arial"/>
          <w:b/>
          <w:bCs/>
          <w:iCs/>
          <w:color w:val="000000"/>
          <w:sz w:val="20"/>
          <w:szCs w:val="20"/>
          <w:lang w:val="pl-PL"/>
        </w:rPr>
        <w:t>……………</w:t>
      </w:r>
    </w:p>
    <w:p w:rsidR="00054A9E" w:rsidRPr="00054A9E" w:rsidRDefault="00054A9E" w:rsidP="00054A9E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18"/>
          <w:szCs w:val="18"/>
          <w:lang w:val="pl-PL"/>
        </w:rPr>
      </w:pPr>
      <w:r>
        <w:rPr>
          <w:rFonts w:ascii="Arial" w:eastAsia="Verdana,Bold" w:hAnsi="Arial" w:cs="Arial"/>
          <w:b/>
          <w:bCs/>
          <w:i/>
          <w:iCs/>
          <w:color w:val="000000"/>
          <w:sz w:val="20"/>
          <w:szCs w:val="20"/>
          <w:lang w:val="pl-PL"/>
        </w:rPr>
        <w:tab/>
      </w:r>
      <w:r w:rsidRPr="00054A9E">
        <w:rPr>
          <w:rFonts w:ascii="Arial" w:eastAsia="Verdana,Bold" w:hAnsi="Arial" w:cs="Arial"/>
          <w:b/>
          <w:bCs/>
          <w:i/>
          <w:iCs/>
          <w:color w:val="000000"/>
          <w:sz w:val="18"/>
          <w:szCs w:val="18"/>
          <w:lang w:val="pl-PL"/>
        </w:rPr>
        <w:t>(nal</w:t>
      </w:r>
      <w:r w:rsidR="00D07725">
        <w:rPr>
          <w:rFonts w:ascii="Arial" w:eastAsia="Verdana,Bold" w:hAnsi="Arial" w:cs="Arial"/>
          <w:b/>
          <w:bCs/>
          <w:i/>
          <w:iCs/>
          <w:color w:val="000000"/>
          <w:sz w:val="18"/>
          <w:szCs w:val="18"/>
          <w:lang w:val="pl-PL"/>
        </w:rPr>
        <w:t>eży wpisać nr i nazwę zadania, którego dotyczy Zobowiązanie</w:t>
      </w:r>
      <w:r w:rsidRPr="00054A9E">
        <w:rPr>
          <w:rFonts w:ascii="Arial" w:eastAsia="Verdana,Bold" w:hAnsi="Arial" w:cs="Arial"/>
          <w:b/>
          <w:bCs/>
          <w:i/>
          <w:iCs/>
          <w:color w:val="000000"/>
          <w:sz w:val="18"/>
          <w:szCs w:val="18"/>
          <w:lang w:val="pl-PL"/>
        </w:rPr>
        <w:t>)</w:t>
      </w:r>
    </w:p>
    <w:p w:rsidR="00054A9E" w:rsidRPr="00054A9E" w:rsidRDefault="00054A9E" w:rsidP="00054A9E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Cs/>
          <w:color w:val="000000"/>
          <w:sz w:val="20"/>
          <w:szCs w:val="20"/>
          <w:lang w:val="pl-PL"/>
        </w:rPr>
      </w:pPr>
    </w:p>
    <w:p w:rsidR="006A0A40" w:rsidRPr="00856CA5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0"/>
          <w:szCs w:val="20"/>
          <w:lang w:val="pl-PL"/>
        </w:rPr>
      </w:pPr>
    </w:p>
    <w:p w:rsidR="002803A4" w:rsidRPr="00856CA5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0"/>
          <w:szCs w:val="20"/>
          <w:lang w:val="pl-PL"/>
        </w:rPr>
      </w:pPr>
      <w:r w:rsidRPr="00856CA5">
        <w:rPr>
          <w:rFonts w:ascii="Arial" w:eastAsia="Verdana,Bold" w:hAnsi="Arial" w:cs="Arial"/>
          <w:color w:val="000000"/>
          <w:sz w:val="20"/>
          <w:szCs w:val="20"/>
          <w:lang w:val="pl-PL"/>
        </w:rPr>
        <w:t>O</w:t>
      </w:r>
      <w:r w:rsidR="002803A4" w:rsidRPr="00856CA5">
        <w:rPr>
          <w:rFonts w:ascii="Arial" w:eastAsia="Verdana,Italic" w:hAnsi="Arial" w:cs="Arial"/>
          <w:sz w:val="20"/>
          <w:szCs w:val="20"/>
          <w:lang w:val="pl-PL"/>
        </w:rPr>
        <w:t>świadczam, iż:</w:t>
      </w:r>
    </w:p>
    <w:p w:rsidR="002803A4" w:rsidRPr="00856CA5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0"/>
          <w:szCs w:val="20"/>
          <w:lang w:val="pl-PL"/>
        </w:rPr>
      </w:pPr>
    </w:p>
    <w:p w:rsidR="002803A4" w:rsidRPr="00856CA5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0"/>
          <w:szCs w:val="20"/>
          <w:lang w:val="pl-PL"/>
        </w:rPr>
      </w:pPr>
      <w:r w:rsidRPr="00856CA5">
        <w:rPr>
          <w:rFonts w:ascii="Arial" w:eastAsia="Verdana,Italic" w:hAnsi="Arial" w:cs="Arial"/>
          <w:sz w:val="20"/>
          <w:szCs w:val="20"/>
          <w:lang w:val="pl-PL"/>
        </w:rPr>
        <w:t>udostępniam Wykonawcy w/w</w:t>
      </w:r>
      <w:r w:rsidR="002803A4" w:rsidRPr="00856CA5">
        <w:rPr>
          <w:rFonts w:ascii="Arial" w:eastAsia="Verdana,Italic" w:hAnsi="Arial" w:cs="Arial"/>
          <w:sz w:val="20"/>
          <w:szCs w:val="20"/>
          <w:lang w:val="pl-PL"/>
        </w:rPr>
        <w:t xml:space="preserve"> zasoby, w następującym zakresie:</w:t>
      </w:r>
    </w:p>
    <w:p w:rsidR="002803A4" w:rsidRPr="00856CA5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0"/>
          <w:szCs w:val="20"/>
          <w:lang w:val="pl-PL"/>
        </w:rPr>
      </w:pPr>
      <w:r w:rsidRPr="00856CA5">
        <w:rPr>
          <w:rFonts w:ascii="Arial" w:eastAsia="Verdana,Italic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</w:t>
      </w:r>
    </w:p>
    <w:p w:rsidR="002803A4" w:rsidRPr="00856CA5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0"/>
          <w:szCs w:val="20"/>
          <w:lang w:val="pl-PL"/>
        </w:rPr>
      </w:pPr>
      <w:r w:rsidRPr="00856CA5">
        <w:rPr>
          <w:rFonts w:ascii="Arial" w:eastAsia="Verdana,Italic" w:hAnsi="Arial" w:cs="Arial"/>
          <w:sz w:val="20"/>
          <w:szCs w:val="20"/>
          <w:lang w:val="pl-PL"/>
        </w:rPr>
        <w:t>sposób wykorzystania udostępnionych przeze mnie zasobów będzie następujący:</w:t>
      </w:r>
    </w:p>
    <w:p w:rsidR="002803A4" w:rsidRPr="00856CA5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0"/>
          <w:szCs w:val="20"/>
          <w:lang w:val="pl-PL"/>
        </w:rPr>
      </w:pPr>
      <w:r w:rsidRPr="00856CA5">
        <w:rPr>
          <w:rFonts w:ascii="Arial" w:eastAsia="Verdana,Italic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</w:t>
      </w:r>
    </w:p>
    <w:p w:rsidR="002803A4" w:rsidRPr="00856CA5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0"/>
          <w:szCs w:val="20"/>
          <w:lang w:val="pl-PL"/>
        </w:rPr>
      </w:pPr>
      <w:r w:rsidRPr="00856CA5">
        <w:rPr>
          <w:rFonts w:ascii="Arial" w:eastAsia="Verdana,Italic" w:hAnsi="Arial" w:cs="Arial"/>
          <w:sz w:val="20"/>
          <w:szCs w:val="20"/>
          <w:lang w:val="pl-PL"/>
        </w:rPr>
        <w:t>zakres mojego udziału przy wykonywaniu zamówienia będzie następujący:</w:t>
      </w:r>
    </w:p>
    <w:p w:rsidR="002803A4" w:rsidRPr="00856CA5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0"/>
          <w:szCs w:val="20"/>
          <w:lang w:val="pl-PL"/>
        </w:rPr>
      </w:pPr>
      <w:r w:rsidRPr="00856CA5">
        <w:rPr>
          <w:rFonts w:ascii="Arial" w:eastAsia="Verdana,Italic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</w:t>
      </w:r>
    </w:p>
    <w:p w:rsidR="002803A4" w:rsidRPr="00856CA5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0"/>
          <w:szCs w:val="20"/>
          <w:lang w:val="pl-PL"/>
        </w:rPr>
      </w:pPr>
      <w:r w:rsidRPr="00856CA5">
        <w:rPr>
          <w:rFonts w:ascii="Arial" w:eastAsia="Verdana,Italic" w:hAnsi="Arial" w:cs="Arial"/>
          <w:sz w:val="20"/>
          <w:szCs w:val="20"/>
          <w:lang w:val="pl-PL"/>
        </w:rPr>
        <w:t>okres mojego udziału przy wykonywaniu zamówienia będzie następujący:</w:t>
      </w:r>
    </w:p>
    <w:p w:rsidR="002803A4" w:rsidRPr="00856CA5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0"/>
          <w:szCs w:val="20"/>
          <w:lang w:val="pl-PL"/>
        </w:rPr>
      </w:pPr>
      <w:r w:rsidRPr="00856CA5">
        <w:rPr>
          <w:rFonts w:ascii="Arial" w:eastAsia="Verdana,Italic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</w:t>
      </w:r>
    </w:p>
    <w:p w:rsidR="002803A4" w:rsidRPr="00856CA5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0"/>
          <w:szCs w:val="20"/>
          <w:lang w:val="pl-PL"/>
        </w:rPr>
      </w:pPr>
      <w:r w:rsidRPr="00856CA5">
        <w:rPr>
          <w:rFonts w:ascii="Arial" w:eastAsia="Verdana,Italic" w:hAnsi="Arial" w:cs="Arial"/>
          <w:sz w:val="20"/>
          <w:szCs w:val="20"/>
          <w:lang w:val="pl-PL"/>
        </w:rPr>
        <w:t>udostępniając wykonawcy zdolności w postaci wykształcenia, kwalifikacji zawodowych lub doświadczenia będę realizował roboty budowlane, których dotyczą udostępnione zdolności:</w:t>
      </w:r>
    </w:p>
    <w:p w:rsidR="002803A4" w:rsidRPr="00856CA5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0"/>
          <w:szCs w:val="20"/>
          <w:lang w:val="pl-PL"/>
        </w:rPr>
      </w:pPr>
      <w:r w:rsidRPr="00856CA5">
        <w:rPr>
          <w:rFonts w:ascii="Arial" w:eastAsia="Verdana,Italic" w:hAnsi="Arial" w:cs="Arial"/>
          <w:b/>
          <w:bCs/>
          <w:sz w:val="20"/>
          <w:szCs w:val="20"/>
          <w:lang w:val="pl-PL"/>
        </w:rPr>
        <w:t>TAK*/NIE *</w:t>
      </w:r>
    </w:p>
    <w:p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Default="00652525" w:rsidP="00652525">
      <w:pPr>
        <w:pStyle w:val="Nagwek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.............................. </w:t>
      </w:r>
      <w:r>
        <w:rPr>
          <w:rFonts w:ascii="Arial" w:hAnsi="Arial" w:cs="Arial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sz w:val="16"/>
          <w:szCs w:val="16"/>
        </w:rPr>
        <w:t>dnia</w:t>
      </w:r>
      <w:proofErr w:type="spellEnd"/>
      <w:r>
        <w:rPr>
          <w:rFonts w:ascii="Arial" w:hAnsi="Arial" w:cs="Arial"/>
          <w:sz w:val="18"/>
          <w:szCs w:val="18"/>
        </w:rPr>
        <w:t xml:space="preserve"> .......................</w:t>
      </w:r>
    </w:p>
    <w:p w:rsidR="00652525" w:rsidRDefault="00652525" w:rsidP="00652525">
      <w:pPr>
        <w:pStyle w:val="Nagwek"/>
        <w:rPr>
          <w:rFonts w:ascii="Arial" w:hAnsi="Arial" w:cs="Arial"/>
          <w:sz w:val="18"/>
          <w:szCs w:val="18"/>
        </w:rPr>
      </w:pPr>
    </w:p>
    <w:p w:rsidR="00652525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  <w:r w:rsidRPr="00652525">
        <w:rPr>
          <w:rFonts w:ascii="Arial" w:hAnsi="Arial" w:cs="Arial"/>
          <w:b/>
          <w:sz w:val="18"/>
          <w:szCs w:val="18"/>
          <w:lang w:val="pl-PL"/>
        </w:rPr>
        <w:t>Podpis podmi</w:t>
      </w:r>
      <w:r>
        <w:rPr>
          <w:rFonts w:ascii="Arial" w:hAnsi="Arial" w:cs="Arial"/>
          <w:b/>
          <w:sz w:val="18"/>
          <w:szCs w:val="18"/>
          <w:lang w:val="pl-PL"/>
        </w:rPr>
        <w:t>o</w:t>
      </w:r>
      <w:r w:rsidRPr="00652525">
        <w:rPr>
          <w:rFonts w:ascii="Arial" w:hAnsi="Arial" w:cs="Arial"/>
          <w:b/>
          <w:sz w:val="18"/>
          <w:szCs w:val="18"/>
          <w:lang w:val="pl-PL"/>
        </w:rPr>
        <w:t>tu u</w:t>
      </w:r>
      <w:r>
        <w:rPr>
          <w:rFonts w:ascii="Arial" w:hAnsi="Arial" w:cs="Arial"/>
          <w:b/>
          <w:sz w:val="18"/>
          <w:szCs w:val="18"/>
          <w:lang w:val="pl-PL"/>
        </w:rPr>
        <w:t>dostę</w:t>
      </w:r>
      <w:r w:rsidRPr="00652525">
        <w:rPr>
          <w:rFonts w:ascii="Arial" w:hAnsi="Arial" w:cs="Arial"/>
          <w:b/>
          <w:sz w:val="18"/>
          <w:szCs w:val="18"/>
          <w:lang w:val="pl-PL"/>
        </w:rPr>
        <w:t>pniającego zasoby</w:t>
      </w:r>
    </w:p>
    <w:p w:rsidR="00667AC1" w:rsidRPr="00667AC1" w:rsidRDefault="00667AC1" w:rsidP="00667AC1">
      <w:pPr>
        <w:widowControl w:val="0"/>
        <w:autoSpaceDE w:val="0"/>
        <w:jc w:val="right"/>
        <w:rPr>
          <w:rFonts w:ascii="Arial" w:hAnsi="Arial" w:cs="Arial"/>
          <w:b/>
          <w:i/>
          <w:sz w:val="18"/>
          <w:szCs w:val="18"/>
        </w:rPr>
      </w:pPr>
      <w:proofErr w:type="spellStart"/>
      <w:r w:rsidRPr="00667AC1">
        <w:rPr>
          <w:rFonts w:ascii="Arial" w:hAnsi="Arial" w:cs="Arial"/>
          <w:b/>
          <w:i/>
          <w:sz w:val="18"/>
          <w:szCs w:val="18"/>
        </w:rPr>
        <w:t>Dokument</w:t>
      </w:r>
      <w:proofErr w:type="spellEnd"/>
      <w:r w:rsidRPr="00667AC1">
        <w:rPr>
          <w:rFonts w:ascii="Arial" w:hAnsi="Arial" w:cs="Arial"/>
          <w:b/>
          <w:i/>
          <w:sz w:val="18"/>
          <w:szCs w:val="18"/>
        </w:rPr>
        <w:t xml:space="preserve"> </w:t>
      </w:r>
      <w:proofErr w:type="spellStart"/>
      <w:r w:rsidRPr="00667AC1">
        <w:rPr>
          <w:rFonts w:ascii="Arial" w:hAnsi="Arial" w:cs="Arial"/>
          <w:b/>
          <w:i/>
          <w:sz w:val="18"/>
          <w:szCs w:val="18"/>
        </w:rPr>
        <w:t>podpisać</w:t>
      </w:r>
      <w:proofErr w:type="spellEnd"/>
      <w:r w:rsidRPr="00667AC1">
        <w:rPr>
          <w:rFonts w:ascii="Arial" w:hAnsi="Arial" w:cs="Arial"/>
          <w:b/>
          <w:i/>
          <w:sz w:val="18"/>
          <w:szCs w:val="18"/>
        </w:rPr>
        <w:t xml:space="preserve"> </w:t>
      </w:r>
      <w:proofErr w:type="spellStart"/>
      <w:r w:rsidRPr="00667AC1">
        <w:rPr>
          <w:rFonts w:ascii="Arial" w:hAnsi="Arial" w:cs="Arial"/>
          <w:b/>
          <w:i/>
          <w:sz w:val="18"/>
          <w:szCs w:val="18"/>
        </w:rPr>
        <w:t>kwalifikowanym</w:t>
      </w:r>
      <w:proofErr w:type="spellEnd"/>
      <w:r w:rsidRPr="00667AC1">
        <w:rPr>
          <w:rFonts w:ascii="Arial" w:hAnsi="Arial" w:cs="Arial"/>
          <w:b/>
          <w:i/>
          <w:sz w:val="18"/>
          <w:szCs w:val="18"/>
        </w:rPr>
        <w:t xml:space="preserve"> </w:t>
      </w:r>
      <w:proofErr w:type="spellStart"/>
      <w:r w:rsidRPr="00667AC1">
        <w:rPr>
          <w:rFonts w:ascii="Arial" w:hAnsi="Arial" w:cs="Arial"/>
          <w:b/>
          <w:i/>
          <w:sz w:val="18"/>
          <w:szCs w:val="18"/>
        </w:rPr>
        <w:t>podpisem</w:t>
      </w:r>
      <w:proofErr w:type="spellEnd"/>
      <w:r w:rsidRPr="00667AC1">
        <w:rPr>
          <w:rFonts w:ascii="Arial" w:hAnsi="Arial" w:cs="Arial"/>
          <w:b/>
          <w:i/>
          <w:sz w:val="18"/>
          <w:szCs w:val="18"/>
        </w:rPr>
        <w:t xml:space="preserve"> </w:t>
      </w:r>
      <w:proofErr w:type="spellStart"/>
      <w:r w:rsidRPr="00667AC1">
        <w:rPr>
          <w:rFonts w:ascii="Arial" w:hAnsi="Arial" w:cs="Arial"/>
          <w:b/>
          <w:i/>
          <w:sz w:val="18"/>
          <w:szCs w:val="18"/>
        </w:rPr>
        <w:t>elektronicznym</w:t>
      </w:r>
      <w:proofErr w:type="spellEnd"/>
      <w:r w:rsidRPr="00667AC1">
        <w:rPr>
          <w:rFonts w:ascii="Arial" w:hAnsi="Arial" w:cs="Arial"/>
          <w:b/>
          <w:i/>
          <w:sz w:val="18"/>
          <w:szCs w:val="18"/>
        </w:rPr>
        <w:t xml:space="preserve"> </w:t>
      </w:r>
    </w:p>
    <w:p w:rsidR="00667AC1" w:rsidRPr="00667AC1" w:rsidRDefault="00667AC1" w:rsidP="00667AC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i/>
          <w:sz w:val="18"/>
          <w:szCs w:val="18"/>
          <w:lang w:val="pl-PL"/>
        </w:rPr>
      </w:pPr>
      <w:proofErr w:type="spellStart"/>
      <w:r w:rsidRPr="00667AC1">
        <w:rPr>
          <w:rFonts w:ascii="Arial" w:hAnsi="Arial" w:cs="Arial"/>
          <w:b/>
          <w:i/>
          <w:sz w:val="18"/>
          <w:szCs w:val="18"/>
        </w:rPr>
        <w:t>lub</w:t>
      </w:r>
      <w:proofErr w:type="spellEnd"/>
      <w:r w:rsidRPr="00667AC1">
        <w:rPr>
          <w:rFonts w:ascii="Arial" w:hAnsi="Arial" w:cs="Arial"/>
          <w:b/>
          <w:i/>
          <w:sz w:val="18"/>
          <w:szCs w:val="18"/>
        </w:rPr>
        <w:t xml:space="preserve"> </w:t>
      </w:r>
      <w:proofErr w:type="spellStart"/>
      <w:r w:rsidRPr="00667AC1">
        <w:rPr>
          <w:rFonts w:ascii="Arial" w:hAnsi="Arial" w:cs="Arial"/>
          <w:b/>
          <w:i/>
          <w:sz w:val="18"/>
          <w:szCs w:val="18"/>
        </w:rPr>
        <w:t>podpisem</w:t>
      </w:r>
      <w:proofErr w:type="spellEnd"/>
      <w:r w:rsidRPr="00667AC1">
        <w:rPr>
          <w:rFonts w:ascii="Arial" w:hAnsi="Arial" w:cs="Arial"/>
          <w:b/>
          <w:i/>
          <w:sz w:val="18"/>
          <w:szCs w:val="18"/>
        </w:rPr>
        <w:t xml:space="preserve"> </w:t>
      </w:r>
      <w:proofErr w:type="spellStart"/>
      <w:r w:rsidRPr="00667AC1">
        <w:rPr>
          <w:rFonts w:ascii="Arial" w:hAnsi="Arial" w:cs="Arial"/>
          <w:b/>
          <w:i/>
          <w:sz w:val="18"/>
          <w:szCs w:val="18"/>
        </w:rPr>
        <w:t>zaufanym</w:t>
      </w:r>
      <w:proofErr w:type="spellEnd"/>
      <w:r w:rsidRPr="00667AC1">
        <w:rPr>
          <w:rFonts w:ascii="Arial" w:hAnsi="Arial" w:cs="Arial"/>
          <w:b/>
          <w:i/>
          <w:sz w:val="18"/>
          <w:szCs w:val="18"/>
        </w:rPr>
        <w:t xml:space="preserve"> </w:t>
      </w:r>
      <w:proofErr w:type="spellStart"/>
      <w:r w:rsidRPr="00667AC1">
        <w:rPr>
          <w:rFonts w:ascii="Arial" w:hAnsi="Arial" w:cs="Arial"/>
          <w:b/>
          <w:i/>
          <w:sz w:val="18"/>
          <w:szCs w:val="18"/>
        </w:rPr>
        <w:t>lub</w:t>
      </w:r>
      <w:proofErr w:type="spellEnd"/>
      <w:r w:rsidRPr="00667AC1">
        <w:rPr>
          <w:rFonts w:ascii="Arial" w:hAnsi="Arial" w:cs="Arial"/>
          <w:b/>
          <w:i/>
          <w:sz w:val="18"/>
          <w:szCs w:val="18"/>
        </w:rPr>
        <w:t xml:space="preserve"> </w:t>
      </w:r>
      <w:proofErr w:type="spellStart"/>
      <w:r w:rsidRPr="00667AC1">
        <w:rPr>
          <w:rFonts w:ascii="Arial" w:hAnsi="Arial" w:cs="Arial"/>
          <w:b/>
          <w:i/>
          <w:sz w:val="18"/>
          <w:szCs w:val="18"/>
        </w:rPr>
        <w:t>podpisem</w:t>
      </w:r>
      <w:proofErr w:type="spellEnd"/>
      <w:r w:rsidRPr="00667AC1">
        <w:rPr>
          <w:rFonts w:ascii="Arial" w:hAnsi="Arial" w:cs="Arial"/>
          <w:b/>
          <w:i/>
          <w:sz w:val="18"/>
          <w:szCs w:val="18"/>
        </w:rPr>
        <w:t xml:space="preserve"> </w:t>
      </w:r>
      <w:proofErr w:type="spellStart"/>
      <w:r w:rsidRPr="00667AC1">
        <w:rPr>
          <w:rFonts w:ascii="Arial" w:hAnsi="Arial" w:cs="Arial"/>
          <w:b/>
          <w:i/>
          <w:sz w:val="18"/>
          <w:szCs w:val="18"/>
        </w:rPr>
        <w:t>osobistym</w:t>
      </w:r>
      <w:proofErr w:type="spellEnd"/>
    </w:p>
    <w:p w:rsidR="00652525" w:rsidRPr="00CB7739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sz w:val="22"/>
          <w:szCs w:val="22"/>
          <w:lang w:val="pl-PL"/>
        </w:rPr>
      </w:pPr>
    </w:p>
    <w:p w:rsidR="002803A4" w:rsidRPr="00A52EAC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UWAGA:</w:t>
      </w:r>
    </w:p>
    <w:p w:rsidR="002803A4" w:rsidRPr="00A52EAC" w:rsidRDefault="002803A4" w:rsidP="00A52EAC">
      <w:pPr>
        <w:autoSpaceDE w:val="0"/>
        <w:autoSpaceDN w:val="0"/>
        <w:adjustRightInd w:val="0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Zamiast niniejszego Formularza można przedstawić inne dokumenty, w szczególności:</w:t>
      </w:r>
    </w:p>
    <w:p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pisemne zobowiązanie podmiotu, o którym mowa w art. </w:t>
      </w:r>
      <w:r w:rsidR="00FD7937"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118</w:t>
      </w: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 ustawy </w:t>
      </w:r>
      <w:proofErr w:type="spellStart"/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Pzp</w:t>
      </w:r>
      <w:proofErr w:type="spellEnd"/>
    </w:p>
    <w:p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lastRenderedPageBreak/>
        <w:t>dokumenty dotyczące: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zakresu dostępnych wykonawcy zasobów innego podmiotu;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sposobu wykorzystania zasobów innego podmiotu, przez Wykonawcę przy wykonywaniu zamówienia publicznego;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zakresu i okresu udziału innego podmiotu przy wykonywaniu zamówienia;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czy podmiot, na zdolnościach którego wykonawca polega w od</w:t>
      </w:r>
      <w:r w:rsidR="005104D2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niesieniu do warunków udziału w </w:t>
      </w: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.</w:t>
      </w:r>
    </w:p>
    <w:p w:rsidR="002803A4" w:rsidRPr="00CB7739" w:rsidRDefault="00A52EAC" w:rsidP="00CB7739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</w:t>
      </w:r>
      <w:r w:rsidR="002803A4" w:rsidRPr="00CB7739">
        <w:rPr>
          <w:rFonts w:ascii="Arial" w:hAnsi="Arial" w:cs="Arial"/>
          <w:sz w:val="22"/>
          <w:szCs w:val="22"/>
          <w:lang w:val="pl-PL"/>
        </w:rPr>
        <w:t>_____________________</w:t>
      </w:r>
    </w:p>
    <w:p w:rsidR="009235B0" w:rsidRPr="002E36A2" w:rsidRDefault="002803A4" w:rsidP="00CB7739">
      <w:pPr>
        <w:spacing w:line="271" w:lineRule="auto"/>
        <w:rPr>
          <w:rFonts w:ascii="Arial" w:hAnsi="Arial" w:cs="Arial"/>
          <w:i/>
          <w:sz w:val="16"/>
          <w:szCs w:val="16"/>
          <w:lang w:val="pl-PL"/>
        </w:rPr>
      </w:pPr>
      <w:r w:rsidRPr="002E36A2">
        <w:rPr>
          <w:rFonts w:ascii="Arial" w:hAnsi="Arial" w:cs="Arial"/>
          <w:sz w:val="16"/>
          <w:szCs w:val="16"/>
          <w:lang w:val="pl-PL"/>
        </w:rPr>
        <w:t xml:space="preserve">* </w:t>
      </w:r>
      <w:r w:rsidRPr="002E36A2">
        <w:rPr>
          <w:rFonts w:ascii="Arial" w:hAnsi="Arial" w:cs="Arial"/>
          <w:i/>
          <w:sz w:val="16"/>
          <w:szCs w:val="16"/>
          <w:lang w:val="pl-PL"/>
        </w:rPr>
        <w:t>- niepotrzebne skreślić</w:t>
      </w:r>
    </w:p>
    <w:sectPr w:rsidR="009235B0" w:rsidRPr="002E36A2" w:rsidSect="003E666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0B36" w:rsidRDefault="00780B36" w:rsidP="00AC1A4B">
      <w:r>
        <w:separator/>
      </w:r>
    </w:p>
  </w:endnote>
  <w:endnote w:type="continuationSeparator" w:id="0">
    <w:p w:rsidR="00780B36" w:rsidRDefault="00780B36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8D02AB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8D02AB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0B36" w:rsidRDefault="00780B36" w:rsidP="00AC1A4B">
      <w:r>
        <w:separator/>
      </w:r>
    </w:p>
  </w:footnote>
  <w:footnote w:type="continuationSeparator" w:id="0">
    <w:p w:rsidR="00780B36" w:rsidRDefault="00780B36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4A9E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5F38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54F4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1D0B"/>
    <w:rsid w:val="002D2663"/>
    <w:rsid w:val="002D72E3"/>
    <w:rsid w:val="002E2B97"/>
    <w:rsid w:val="002E36A2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58AA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525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2525"/>
    <w:rsid w:val="006559E2"/>
    <w:rsid w:val="006559FE"/>
    <w:rsid w:val="00657B01"/>
    <w:rsid w:val="00662FFB"/>
    <w:rsid w:val="00667025"/>
    <w:rsid w:val="00667AC1"/>
    <w:rsid w:val="006802C0"/>
    <w:rsid w:val="00680650"/>
    <w:rsid w:val="006877F8"/>
    <w:rsid w:val="00690D64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683D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0B36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6CA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02AB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2EA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07725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525D4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7E0B5D-E373-40B3-B5AF-E5DF7C741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350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Joanna Kulpa</cp:lastModifiedBy>
  <cp:revision>12</cp:revision>
  <cp:lastPrinted>2021-01-22T11:31:00Z</cp:lastPrinted>
  <dcterms:created xsi:type="dcterms:W3CDTF">2021-02-09T14:14:00Z</dcterms:created>
  <dcterms:modified xsi:type="dcterms:W3CDTF">2021-04-01T06:39:00Z</dcterms:modified>
</cp:coreProperties>
</file>